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31CE" w14:textId="77777777" w:rsidR="00802521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24"/>
          <w:szCs w:val="24"/>
          <w:lang w:val="en-US"/>
        </w:rPr>
      </w:pPr>
      <w:bookmarkStart w:id="0" w:name="_Hlk158812115"/>
      <w:r w:rsidRPr="0066472D">
        <w:rPr>
          <w:rFonts w:asciiTheme="majorHAnsi" w:hAnsiTheme="majorHAnsi"/>
          <w:sz w:val="24"/>
          <w:szCs w:val="24"/>
          <w:lang w:val="en-US"/>
        </w:rPr>
        <w:t>NULLA OSTA</w:t>
      </w:r>
    </w:p>
    <w:p w14:paraId="30019358" w14:textId="76CB0FD4" w:rsidR="00C65A55" w:rsidRPr="00B842B5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556DC2">
        <w:rPr>
          <w:rFonts w:asciiTheme="majorHAnsi" w:hAnsiTheme="majorHAnsi"/>
          <w:sz w:val="18"/>
          <w:szCs w:val="18"/>
          <w:lang w:val="en-US"/>
        </w:rPr>
        <w:t>p</w:t>
      </w:r>
      <w:r w:rsidR="001B349C">
        <w:rPr>
          <w:rFonts w:asciiTheme="majorHAnsi" w:hAnsiTheme="majorHAnsi"/>
          <w:sz w:val="18"/>
          <w:szCs w:val="18"/>
          <w:lang w:val="en-US"/>
        </w:rPr>
        <w:t xml:space="preserve">er DOTTORANDI di RICERCA in INGEGNERIA </w:t>
      </w:r>
      <w:r w:rsidR="0099369A">
        <w:rPr>
          <w:rFonts w:asciiTheme="majorHAnsi" w:hAnsiTheme="majorHAnsi"/>
          <w:sz w:val="18"/>
          <w:szCs w:val="18"/>
          <w:lang w:val="en-US"/>
        </w:rPr>
        <w:t>STRUTTURALE, SISMICA E GEOTECNICA</w:t>
      </w:r>
    </w:p>
    <w:p w14:paraId="477E6EB6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586A0A7E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77215D76" w14:textId="77777777" w:rsidR="00C65A55" w:rsidRPr="00564EE0" w:rsidRDefault="00C65A55" w:rsidP="00C65A55">
      <w:pPr>
        <w:pStyle w:val="Corpotesto"/>
        <w:spacing w:before="7"/>
        <w:rPr>
          <w:rFonts w:asciiTheme="majorHAnsi" w:hAnsiTheme="majorHAnsi"/>
          <w:b/>
          <w:sz w:val="18"/>
          <w:szCs w:val="18"/>
          <w:lang w:val="en-US"/>
        </w:rPr>
      </w:pPr>
    </w:p>
    <w:p w14:paraId="560B61F7" w14:textId="05213272" w:rsidR="00C65A55" w:rsidRPr="00564EE0" w:rsidRDefault="00B842B5" w:rsidP="0066472D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 w:rsidRPr="00564EE0">
        <w:rPr>
          <w:rFonts w:asciiTheme="majorHAnsi" w:hAnsiTheme="majorHAnsi"/>
          <w:b/>
          <w:sz w:val="18"/>
          <w:szCs w:val="18"/>
          <w:lang w:val="en-US"/>
        </w:rPr>
        <w:t>OGGETTO: NULLA OSTA</w:t>
      </w:r>
      <w:r w:rsidR="00C65A55" w:rsidRPr="00564EE0"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r w:rsidR="00220E4E" w:rsidRPr="00564EE0">
        <w:rPr>
          <w:rFonts w:asciiTheme="majorHAnsi" w:hAnsiTheme="majorHAnsi"/>
          <w:b/>
          <w:sz w:val="18"/>
          <w:szCs w:val="18"/>
          <w:lang w:val="en-US"/>
        </w:rPr>
        <w:t>per lo svolgimento dell’attività di support</w:t>
      </w:r>
      <w:r w:rsidR="00834C1F" w:rsidRPr="00564EE0">
        <w:rPr>
          <w:rFonts w:asciiTheme="majorHAnsi" w:hAnsiTheme="majorHAnsi"/>
          <w:b/>
          <w:sz w:val="18"/>
          <w:szCs w:val="18"/>
          <w:lang w:val="en-US"/>
        </w:rPr>
        <w:t>o</w:t>
      </w:r>
      <w:r w:rsidR="00220E4E" w:rsidRPr="00564EE0">
        <w:rPr>
          <w:rFonts w:asciiTheme="majorHAnsi" w:hAnsiTheme="majorHAnsi"/>
          <w:b/>
          <w:sz w:val="18"/>
          <w:szCs w:val="18"/>
          <w:lang w:val="en-US"/>
        </w:rPr>
        <w:t xml:space="preserve"> alla didattica</w:t>
      </w:r>
    </w:p>
    <w:p w14:paraId="0DBA225E" w14:textId="77777777" w:rsidR="00C65A55" w:rsidRPr="00564EE0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38C51743" w14:textId="77777777" w:rsidR="00C65A55" w:rsidRPr="00564EE0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7C1A3822" w14:textId="2614B14D" w:rsidR="00C65A55" w:rsidRPr="00564EE0" w:rsidRDefault="0099369A" w:rsidP="006B218C">
      <w:pPr>
        <w:pStyle w:val="Corpotesto"/>
        <w:tabs>
          <w:tab w:val="left" w:pos="5758"/>
        </w:tabs>
        <w:spacing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>Il</w:t>
      </w:r>
      <w:r w:rsidR="00556DC2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sottoscritt</w:t>
      </w:r>
      <w:r w:rsidRPr="00564EE0">
        <w:rPr>
          <w:rFonts w:asciiTheme="majorHAnsi" w:hAnsiTheme="majorHAnsi"/>
          <w:sz w:val="18"/>
          <w:szCs w:val="18"/>
          <w:lang w:val="en-US"/>
        </w:rPr>
        <w:t>o</w:t>
      </w:r>
      <w:r w:rsidR="00C65A55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564EE0">
        <w:rPr>
          <w:rFonts w:asciiTheme="majorHAnsi" w:hAnsiTheme="majorHAnsi"/>
          <w:b/>
          <w:bCs/>
          <w:sz w:val="18"/>
          <w:szCs w:val="18"/>
          <w:lang w:val="en-US"/>
        </w:rPr>
        <w:t>Dario Angelo Maria CORONELLI</w:t>
      </w:r>
      <w:r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in q</w:t>
      </w:r>
      <w:r w:rsidR="00340324" w:rsidRPr="00564EE0">
        <w:rPr>
          <w:rFonts w:asciiTheme="majorHAnsi" w:hAnsiTheme="majorHAnsi"/>
          <w:sz w:val="18"/>
          <w:szCs w:val="18"/>
          <w:lang w:val="en-US"/>
        </w:rPr>
        <w:t>u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alità di Coordinat</w:t>
      </w:r>
      <w:r w:rsidR="00834C1F" w:rsidRPr="00564EE0">
        <w:rPr>
          <w:rFonts w:asciiTheme="majorHAnsi" w:hAnsiTheme="majorHAnsi"/>
          <w:sz w:val="18"/>
          <w:szCs w:val="18"/>
          <w:lang w:val="en-US"/>
        </w:rPr>
        <w:t>rice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 xml:space="preserve"> del Dottorato di Ricerca in Ingegneria </w:t>
      </w:r>
      <w:r w:rsidRPr="00564EE0">
        <w:rPr>
          <w:rFonts w:asciiTheme="majorHAnsi" w:hAnsiTheme="majorHAnsi"/>
          <w:sz w:val="18"/>
          <w:szCs w:val="18"/>
          <w:lang w:val="en-US"/>
        </w:rPr>
        <w:t>Strutturale, Sismica e Geotecnica</w:t>
      </w:r>
      <w:r w:rsidR="00340324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con riferime</w:t>
      </w:r>
      <w:r w:rsidR="00340324" w:rsidRPr="00564EE0">
        <w:rPr>
          <w:rFonts w:asciiTheme="majorHAnsi" w:hAnsiTheme="majorHAnsi"/>
          <w:sz w:val="18"/>
          <w:szCs w:val="18"/>
          <w:lang w:val="en-US"/>
        </w:rPr>
        <w:t>nto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 xml:space="preserve"> alla richiesta di:</w:t>
      </w:r>
    </w:p>
    <w:p w14:paraId="5DEA8EBF" w14:textId="4EBFF314" w:rsidR="00834C1F" w:rsidRPr="00564EE0" w:rsidRDefault="00564EE0" w:rsidP="006B218C">
      <w:pPr>
        <w:pStyle w:val="Corpotesto"/>
        <w:tabs>
          <w:tab w:val="left" w:pos="4394"/>
          <w:tab w:val="left" w:pos="9036"/>
        </w:tabs>
        <w:spacing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14:paraId="14E8658B" w14:textId="7EF93782" w:rsidR="00C65A55" w:rsidRPr="00564EE0" w:rsidRDefault="00C65A55" w:rsidP="006B218C">
      <w:pPr>
        <w:pStyle w:val="Corpotesto"/>
        <w:tabs>
          <w:tab w:val="left" w:pos="4394"/>
          <w:tab w:val="left" w:pos="9036"/>
        </w:tabs>
        <w:spacing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903918" w:rsidRPr="00564EE0">
        <w:rPr>
          <w:rFonts w:asciiTheme="majorHAnsi" w:hAnsiTheme="majorHAnsi"/>
          <w:sz w:val="18"/>
          <w:szCs w:val="18"/>
          <w:lang w:val="en-US"/>
        </w:rPr>
        <w:t>d</w:t>
      </w:r>
      <w:r w:rsidR="00834C1F" w:rsidRPr="00564EE0">
        <w:rPr>
          <w:rFonts w:asciiTheme="majorHAnsi" w:hAnsiTheme="majorHAnsi"/>
          <w:sz w:val="18"/>
          <w:szCs w:val="18"/>
          <w:lang w:val="en-US"/>
        </w:rPr>
        <w:t>ottorando del ciclo</w:t>
      </w:r>
      <w:r w:rsidR="00564EE0">
        <w:rPr>
          <w:rFonts w:asciiTheme="majorHAnsi" w:hAnsiTheme="majorHAnsi"/>
          <w:sz w:val="18"/>
          <w:szCs w:val="18"/>
          <w:lang w:val="en-US"/>
        </w:rPr>
        <w:t>: ………………………………………………………..</w:t>
      </w:r>
    </w:p>
    <w:p w14:paraId="328C3C45" w14:textId="67258571" w:rsidR="00C65A55" w:rsidRPr="00564EE0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257D3B4F" w14:textId="77777777" w:rsidR="00627221" w:rsidRPr="00564EE0" w:rsidRDefault="00627221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1C5A963" w14:textId="2B135686" w:rsidR="00C65A55" w:rsidRPr="00564EE0" w:rsidRDefault="00C65A55" w:rsidP="0066472D">
      <w:pPr>
        <w:pStyle w:val="Corpotesto"/>
        <w:ind w:left="4406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>AU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TORIZZA</w:t>
      </w:r>
    </w:p>
    <w:p w14:paraId="06D50F69" w14:textId="505917D2" w:rsidR="00C65A55" w:rsidRPr="00564EE0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4F3B021" w14:textId="77777777" w:rsidR="00627221" w:rsidRPr="00564EE0" w:rsidRDefault="00627221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922CC2E" w14:textId="25533260" w:rsidR="00834C1F" w:rsidRPr="00564EE0" w:rsidRDefault="00564EE0" w:rsidP="006B218C">
      <w:pPr>
        <w:pStyle w:val="Corpotesto"/>
        <w:tabs>
          <w:tab w:val="left" w:pos="4560"/>
          <w:tab w:val="left" w:pos="7807"/>
          <w:tab w:val="left" w:pos="7855"/>
        </w:tabs>
        <w:spacing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</w:t>
      </w:r>
      <w:r w:rsidR="00834C1F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564EE0">
        <w:rPr>
          <w:rFonts w:asciiTheme="majorHAnsi" w:hAnsiTheme="majorHAnsi"/>
          <w:sz w:val="18"/>
          <w:szCs w:val="18"/>
          <w:lang w:val="en-US"/>
        </w:rPr>
        <w:t>(</w:t>
      </w:r>
      <w:r w:rsidR="00220E4E" w:rsidRPr="00564EE0">
        <w:rPr>
          <w:rFonts w:asciiTheme="majorHAnsi" w:hAnsiTheme="majorHAnsi"/>
          <w:sz w:val="18"/>
          <w:szCs w:val="18"/>
          <w:lang w:val="en-US"/>
        </w:rPr>
        <w:t>Codice Persona</w:t>
      </w:r>
      <w:r w:rsidR="00956613" w:rsidRPr="00564EE0">
        <w:rPr>
          <w:rFonts w:asciiTheme="majorHAnsi" w:hAnsiTheme="majorHAnsi"/>
          <w:sz w:val="18"/>
          <w:szCs w:val="18"/>
          <w:lang w:val="en-US"/>
        </w:rPr>
        <w:t>:</w:t>
      </w:r>
      <w:r w:rsidR="00834C1F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……………………………………………………….</w:t>
      </w:r>
      <w:r w:rsidR="00C65A55" w:rsidRPr="00564EE0">
        <w:rPr>
          <w:rFonts w:asciiTheme="majorHAnsi" w:hAnsiTheme="majorHAnsi"/>
          <w:sz w:val="18"/>
          <w:szCs w:val="18"/>
          <w:lang w:val="en-US"/>
        </w:rPr>
        <w:t>)</w:t>
      </w:r>
    </w:p>
    <w:p w14:paraId="36BCEF5C" w14:textId="087DBC26" w:rsidR="00C65A55" w:rsidRPr="00564EE0" w:rsidRDefault="00220E4E" w:rsidP="006B218C">
      <w:pPr>
        <w:pStyle w:val="Corpotesto"/>
        <w:tabs>
          <w:tab w:val="left" w:pos="4560"/>
          <w:tab w:val="left" w:pos="7807"/>
          <w:tab w:val="left" w:pos="7855"/>
        </w:tabs>
        <w:spacing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>a svolgere l’attività oggetto della valutazione comparativa di cui al Bando n.</w:t>
      </w:r>
      <w:r w:rsidR="00802521" w:rsidRPr="00564EE0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F74E6C" w:rsidRPr="00564EE0">
        <w:rPr>
          <w:rFonts w:asciiTheme="majorHAnsi" w:hAnsiTheme="majorHAnsi"/>
          <w:b/>
          <w:bCs/>
          <w:sz w:val="18"/>
          <w:szCs w:val="18"/>
          <w:lang w:val="en-US"/>
        </w:rPr>
        <w:t>DICA_BANDO DI SELEZIONE_01_2025/2026</w:t>
      </w:r>
      <w:r w:rsidR="00C65A55" w:rsidRPr="00564EE0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="00C12321" w:rsidRPr="00564EE0">
        <w:rPr>
          <w:rFonts w:asciiTheme="majorHAnsi" w:hAnsiTheme="majorHAnsi"/>
          <w:spacing w:val="10"/>
          <w:sz w:val="18"/>
          <w:szCs w:val="18"/>
          <w:lang w:val="en-US"/>
        </w:rPr>
        <w:t xml:space="preserve">del </w:t>
      </w:r>
      <w:r w:rsidR="00564EE0">
        <w:rPr>
          <w:rFonts w:asciiTheme="majorHAnsi" w:hAnsiTheme="majorHAnsi"/>
          <w:spacing w:val="10"/>
          <w:sz w:val="18"/>
          <w:szCs w:val="18"/>
          <w:lang w:val="en-US"/>
        </w:rPr>
        <w:t>………………………………………………</w:t>
      </w:r>
      <w:r w:rsidR="00FF5EBB">
        <w:rPr>
          <w:rFonts w:asciiTheme="majorHAnsi" w:hAnsiTheme="majorHAnsi"/>
          <w:spacing w:val="10"/>
          <w:sz w:val="18"/>
          <w:szCs w:val="18"/>
          <w:lang w:val="en-US"/>
        </w:rPr>
        <w:t>…</w:t>
      </w:r>
      <w:r w:rsidR="00564EE0">
        <w:rPr>
          <w:rFonts w:asciiTheme="majorHAnsi" w:hAnsiTheme="majorHAnsi"/>
          <w:spacing w:val="10"/>
          <w:sz w:val="18"/>
          <w:szCs w:val="18"/>
          <w:lang w:val="en-US"/>
        </w:rPr>
        <w:t>……</w:t>
      </w:r>
      <w:r w:rsidR="00834C1F" w:rsidRPr="00564EE0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="00C12321" w:rsidRPr="00564EE0">
        <w:rPr>
          <w:rFonts w:asciiTheme="majorHAnsi" w:hAnsiTheme="majorHAnsi"/>
          <w:sz w:val="18"/>
          <w:szCs w:val="18"/>
          <w:lang w:val="en-US"/>
        </w:rPr>
        <w:t xml:space="preserve">per il conferimento di incarichi di collaborazione presso il Dipartimento di Ingegneria Civile e Ambientale per attività di supporto alla Didattica Integrativa nel </w:t>
      </w:r>
      <w:r w:rsidR="00C12321" w:rsidRPr="00564EE0">
        <w:rPr>
          <w:rFonts w:asciiTheme="majorHAnsi" w:hAnsiTheme="majorHAnsi"/>
          <w:b/>
          <w:bCs/>
          <w:sz w:val="18"/>
          <w:szCs w:val="18"/>
          <w:lang w:val="en-US"/>
        </w:rPr>
        <w:t>A.A.</w:t>
      </w:r>
      <w:r w:rsidR="00C65A55" w:rsidRPr="00564EE0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66472D" w:rsidRPr="00564EE0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="00C65A55" w:rsidRPr="00564EE0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66472D" w:rsidRPr="00564EE0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="00C65A55" w:rsidRPr="00564EE0">
        <w:rPr>
          <w:rFonts w:asciiTheme="majorHAnsi" w:hAnsiTheme="majorHAnsi"/>
          <w:sz w:val="18"/>
          <w:szCs w:val="18"/>
          <w:lang w:val="en-US"/>
        </w:rPr>
        <w:t>.</w:t>
      </w:r>
    </w:p>
    <w:p w14:paraId="1AFCA963" w14:textId="5AA7AB6F" w:rsidR="00C12321" w:rsidRPr="00564EE0" w:rsidRDefault="00C12321" w:rsidP="006B218C">
      <w:pPr>
        <w:pStyle w:val="Corpotesto"/>
        <w:spacing w:before="189"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>La collaborazione oggetto del Bando NON compromette l’attività di formazione alla ricerca tipica del Corso di Dottorato.</w:t>
      </w:r>
    </w:p>
    <w:p w14:paraId="2DD53021" w14:textId="77777777" w:rsidR="00C65A55" w:rsidRPr="00564EE0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66A4232D" w14:textId="77777777" w:rsidR="00C65A55" w:rsidRPr="00564EE0" w:rsidRDefault="00C65A55" w:rsidP="00B842B5">
      <w:pPr>
        <w:pStyle w:val="Corpotesto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1E6503C" w14:textId="149296F0" w:rsidR="00C65A55" w:rsidRPr="00564EE0" w:rsidRDefault="00C65A55" w:rsidP="00C65A55">
      <w:pPr>
        <w:pStyle w:val="Corpotesto"/>
        <w:tabs>
          <w:tab w:val="left" w:pos="2364"/>
        </w:tabs>
        <w:spacing w:before="1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 xml:space="preserve">Milano, </w:t>
      </w:r>
      <w:r w:rsidR="00564EE0">
        <w:rPr>
          <w:rFonts w:asciiTheme="majorHAnsi" w:hAnsiTheme="majorHAnsi"/>
          <w:sz w:val="18"/>
          <w:szCs w:val="18"/>
          <w:lang w:val="en-US"/>
        </w:rPr>
        <w:t>……………………………………………….</w:t>
      </w:r>
    </w:p>
    <w:p w14:paraId="3BA0F44D" w14:textId="77777777" w:rsidR="00C65A55" w:rsidRPr="00564EE0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28C8F408" w14:textId="77777777" w:rsidR="00C65A55" w:rsidRPr="00564EE0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4046AA60" w14:textId="77777777" w:rsidR="00C65A55" w:rsidRPr="00564EE0" w:rsidRDefault="00C65A55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030C0C" w14:textId="0574D1CB" w:rsidR="00C65A55" w:rsidRPr="00564EE0" w:rsidRDefault="00C12321" w:rsidP="00802521">
      <w:pPr>
        <w:pStyle w:val="Titolo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 w:rsidRPr="00564EE0">
        <w:rPr>
          <w:rFonts w:asciiTheme="majorHAnsi" w:hAnsiTheme="majorHAnsi"/>
          <w:sz w:val="18"/>
          <w:szCs w:val="18"/>
          <w:lang w:val="en-US"/>
        </w:rPr>
        <w:t>firmato la Coordinatrice del Dottorato</w:t>
      </w:r>
    </w:p>
    <w:p w14:paraId="79F22D21" w14:textId="33EA0A6F" w:rsidR="00C65A55" w:rsidRPr="00564EE0" w:rsidRDefault="00802521" w:rsidP="00802521">
      <w:pPr>
        <w:pStyle w:val="Corpotesto"/>
        <w:ind w:left="284"/>
        <w:jc w:val="center"/>
        <w:rPr>
          <w:rFonts w:asciiTheme="majorHAnsi" w:hAnsiTheme="majorHAnsi"/>
          <w:b/>
          <w:bCs/>
          <w:sz w:val="18"/>
          <w:szCs w:val="18"/>
          <w:lang w:val="en-US"/>
        </w:rPr>
      </w:pPr>
      <w:r w:rsidRPr="00564EE0">
        <w:rPr>
          <w:rFonts w:asciiTheme="majorHAnsi" w:hAnsiTheme="majorHAnsi"/>
          <w:b/>
          <w:bCs/>
          <w:sz w:val="18"/>
          <w:szCs w:val="18"/>
          <w:lang w:val="en-US"/>
        </w:rPr>
        <w:t>prof.</w:t>
      </w:r>
      <w:r w:rsidR="0099369A" w:rsidRPr="00564EE0">
        <w:rPr>
          <w:rFonts w:asciiTheme="majorHAnsi" w:hAnsiTheme="majorHAnsi"/>
          <w:b/>
          <w:bCs/>
          <w:sz w:val="18"/>
          <w:szCs w:val="18"/>
          <w:lang w:val="en-US"/>
        </w:rPr>
        <w:t xml:space="preserve"> Dario Angelo Maria CORONELLI</w:t>
      </w:r>
    </w:p>
    <w:p w14:paraId="5ABA4618" w14:textId="77777777" w:rsidR="00C65A55" w:rsidRPr="00564EE0" w:rsidRDefault="00C65A55" w:rsidP="00802521">
      <w:pPr>
        <w:pStyle w:val="Corpotesto"/>
        <w:spacing w:before="10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</w:p>
    <w:bookmarkEnd w:id="0"/>
    <w:p w14:paraId="4662AB61" w14:textId="16D04DBD" w:rsidR="00266F56" w:rsidRPr="00564EE0" w:rsidRDefault="00266F56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5042F83E" w14:textId="343A3F49" w:rsidR="000438EC" w:rsidRPr="00564EE0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399AA86A" w14:textId="7D3BBCA0" w:rsidR="000438EC" w:rsidRPr="00564EE0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71A36A79" w14:textId="77777777" w:rsidR="000438EC" w:rsidRPr="00564EE0" w:rsidRDefault="000438EC" w:rsidP="000438EC">
      <w:pPr>
        <w:pStyle w:val="Corpotesto"/>
        <w:rPr>
          <w:b/>
          <w:sz w:val="26"/>
          <w:lang w:val="en-US"/>
        </w:rPr>
      </w:pPr>
    </w:p>
    <w:p w14:paraId="2538A8F5" w14:textId="77777777" w:rsidR="000438EC" w:rsidRPr="00564EE0" w:rsidRDefault="000438EC" w:rsidP="000438EC">
      <w:pPr>
        <w:pStyle w:val="Corpotesto"/>
        <w:rPr>
          <w:b/>
          <w:sz w:val="26"/>
          <w:lang w:val="en-US"/>
        </w:rPr>
      </w:pPr>
    </w:p>
    <w:p w14:paraId="09B6825E" w14:textId="77777777" w:rsidR="000438EC" w:rsidRDefault="000438EC" w:rsidP="000438EC">
      <w:pPr>
        <w:pStyle w:val="Corpotesto"/>
        <w:rPr>
          <w:b/>
          <w:sz w:val="26"/>
          <w:lang w:val="en-US"/>
        </w:rPr>
      </w:pPr>
    </w:p>
    <w:p w14:paraId="39B40EF0" w14:textId="77777777" w:rsidR="000438EC" w:rsidRDefault="000438EC" w:rsidP="000438EC">
      <w:pPr>
        <w:pStyle w:val="Corpotesto"/>
        <w:rPr>
          <w:b/>
          <w:sz w:val="26"/>
          <w:lang w:val="en-US"/>
        </w:rPr>
      </w:pPr>
    </w:p>
    <w:p w14:paraId="0FCDE622" w14:textId="77777777" w:rsidR="000438EC" w:rsidRPr="00B842B5" w:rsidRDefault="000438EC" w:rsidP="00C65A55">
      <w:pPr>
        <w:rPr>
          <w:rFonts w:asciiTheme="majorHAnsi" w:hAnsiTheme="majorHAnsi"/>
          <w:sz w:val="18"/>
          <w:szCs w:val="18"/>
        </w:rPr>
      </w:pPr>
    </w:p>
    <w:sectPr w:rsidR="000438EC" w:rsidRPr="00B842B5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  <w:embedRegular r:id="rId1" w:fontKey="{AD01CF40-7BAC-4782-B38C-DD2F92D89675}"/>
    <w:embedBold r:id="rId2" w:fontKey="{19976638-B35E-4BE0-8F99-A552147572ED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FF5EBB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390CB67A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 xml:space="preserve">2025/2026_all.2 </w:t>
    </w:r>
    <w:r w:rsidR="001B349C">
      <w:rPr>
        <w:lang w:val="en-US"/>
      </w:rPr>
      <w:t>IT</w:t>
    </w:r>
    <w:r w:rsidR="00802521">
      <w:rPr>
        <w:lang w:val="en-US"/>
      </w:rPr>
      <w:t>_</w:t>
    </w:r>
    <w:r w:rsidR="00392536">
      <w:rPr>
        <w:lang w:val="en-US"/>
      </w:rPr>
      <w:t>I</w:t>
    </w:r>
    <w:r w:rsidR="0099369A">
      <w:rPr>
        <w:lang w:val="en-US"/>
      </w:rPr>
      <w:t>SSG</w:t>
    </w:r>
  </w:p>
  <w:p w14:paraId="2B84D15D" w14:textId="38FB1EB7" w:rsidR="00C45008" w:rsidRDefault="00C45008" w:rsidP="00164DC9">
    <w:pPr>
      <w:pStyle w:val="Body"/>
    </w:pP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461D1"/>
    <w:rsid w:val="000A2977"/>
    <w:rsid w:val="000B28D1"/>
    <w:rsid w:val="000B645F"/>
    <w:rsid w:val="000C7E89"/>
    <w:rsid w:val="0010032B"/>
    <w:rsid w:val="001163F6"/>
    <w:rsid w:val="00123432"/>
    <w:rsid w:val="00136F3C"/>
    <w:rsid w:val="001551AD"/>
    <w:rsid w:val="0015690B"/>
    <w:rsid w:val="00164DC9"/>
    <w:rsid w:val="00170CD5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20E4E"/>
    <w:rsid w:val="00242443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56DC2"/>
    <w:rsid w:val="0056076D"/>
    <w:rsid w:val="00564EE0"/>
    <w:rsid w:val="005752D3"/>
    <w:rsid w:val="00577769"/>
    <w:rsid w:val="005A72D6"/>
    <w:rsid w:val="006076D7"/>
    <w:rsid w:val="00625C13"/>
    <w:rsid w:val="00627221"/>
    <w:rsid w:val="006470BD"/>
    <w:rsid w:val="006559A2"/>
    <w:rsid w:val="0066002A"/>
    <w:rsid w:val="0066472D"/>
    <w:rsid w:val="00692DDA"/>
    <w:rsid w:val="006B218C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802521"/>
    <w:rsid w:val="00813AB1"/>
    <w:rsid w:val="00820F78"/>
    <w:rsid w:val="00834C1F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5CE1"/>
    <w:rsid w:val="008F6EC1"/>
    <w:rsid w:val="00903918"/>
    <w:rsid w:val="00921EC9"/>
    <w:rsid w:val="00922C6C"/>
    <w:rsid w:val="00941845"/>
    <w:rsid w:val="00952547"/>
    <w:rsid w:val="00956613"/>
    <w:rsid w:val="009653CF"/>
    <w:rsid w:val="0098053E"/>
    <w:rsid w:val="00986CD1"/>
    <w:rsid w:val="0099369A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8041A"/>
    <w:rsid w:val="00A871BE"/>
    <w:rsid w:val="00A93CA4"/>
    <w:rsid w:val="00A93F9D"/>
    <w:rsid w:val="00AA21D6"/>
    <w:rsid w:val="00AE68E2"/>
    <w:rsid w:val="00B01F29"/>
    <w:rsid w:val="00B02CC9"/>
    <w:rsid w:val="00B06438"/>
    <w:rsid w:val="00B068CB"/>
    <w:rsid w:val="00B13E4C"/>
    <w:rsid w:val="00B157A3"/>
    <w:rsid w:val="00B535F6"/>
    <w:rsid w:val="00B83F03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44ED"/>
    <w:rsid w:val="00CE2189"/>
    <w:rsid w:val="00CF7AAA"/>
    <w:rsid w:val="00D1613B"/>
    <w:rsid w:val="00D22A38"/>
    <w:rsid w:val="00D4749A"/>
    <w:rsid w:val="00D47C83"/>
    <w:rsid w:val="00D7546B"/>
    <w:rsid w:val="00D91581"/>
    <w:rsid w:val="00DA0A78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C65A55"/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6</cp:revision>
  <cp:lastPrinted>2024-03-05T15:14:00Z</cp:lastPrinted>
  <dcterms:created xsi:type="dcterms:W3CDTF">2025-07-26T08:19:00Z</dcterms:created>
  <dcterms:modified xsi:type="dcterms:W3CDTF">2025-07-26T08:54:00Z</dcterms:modified>
</cp:coreProperties>
</file>